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1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3324"/>
        <w:gridCol w:w="3531"/>
        <w:gridCol w:w="3115"/>
      </w:tblGrid>
      <w:tr w:rsidR="002463DF" w:rsidRPr="002463DF" w:rsidTr="003E74A0">
        <w:trPr>
          <w:trHeight w:val="296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63DF" w:rsidRPr="002463DF" w:rsidRDefault="002463DF" w:rsidP="002463DF">
            <w:pPr>
              <w:spacing w:after="0" w:line="240" w:lineRule="auto"/>
              <w:ind w:left="3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Gmina Kolbuszowa</w:t>
            </w:r>
          </w:p>
          <w:p w:rsidR="002463DF" w:rsidRPr="002463DF" w:rsidRDefault="002463DF" w:rsidP="002463DF">
            <w:pPr>
              <w:spacing w:after="0" w:line="240" w:lineRule="auto"/>
              <w:ind w:left="3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ul. Obrońców Pokoju 21</w:t>
            </w:r>
          </w:p>
          <w:p w:rsidR="002463DF" w:rsidRPr="002463DF" w:rsidRDefault="002463DF" w:rsidP="002463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36-100 Kolbuszowa</w:t>
            </w:r>
            <w:r w:rsidRPr="002463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3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63DF" w:rsidRPr="002463DF" w:rsidRDefault="002463DF" w:rsidP="002463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SPECYFIKACJA ISTOTNYCH WARUNKÓW ZAMÓWIENIA</w:t>
            </w:r>
          </w:p>
          <w:p w:rsidR="002463DF" w:rsidRPr="002463DF" w:rsidRDefault="002463DF" w:rsidP="002463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463DF" w:rsidRPr="002463DF" w:rsidRDefault="002463DF" w:rsidP="002463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ROZDZIAŁ II </w:t>
            </w:r>
          </w:p>
          <w:p w:rsidR="002463DF" w:rsidRPr="002463DF" w:rsidRDefault="002463DF" w:rsidP="002463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nr 6 do oferty</w:t>
            </w:r>
          </w:p>
          <w:p w:rsidR="002463DF" w:rsidRPr="002463DF" w:rsidRDefault="002463DF" w:rsidP="002463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-  WYKAZ JEDNOSTEK</w:t>
            </w:r>
          </w:p>
          <w:p w:rsidR="002463DF" w:rsidRPr="002463DF" w:rsidRDefault="002463DF" w:rsidP="002463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/>
                <w:sz w:val="20"/>
                <w:szCs w:val="20"/>
                <w:lang w:eastAsia="pl-PL"/>
              </w:rPr>
            </w:pPr>
          </w:p>
        </w:tc>
      </w:tr>
    </w:tbl>
    <w:p w:rsidR="002463DF" w:rsidRDefault="002463D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463DF" w:rsidRDefault="002463DF" w:rsidP="002463D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WYKAZ JEDNOSTEK</w:t>
      </w:r>
    </w:p>
    <w:p w:rsidR="00403BCA" w:rsidRDefault="00403BCA" w:rsidP="002463D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zadanie </w:t>
      </w:r>
      <w:r w:rsidRPr="00403BCA">
        <w:rPr>
          <w:rFonts w:ascii="Times New Roman" w:hAnsi="Times New Roman" w:cs="Times New Roman"/>
          <w:b/>
          <w:color w:val="000000"/>
          <w:sz w:val="24"/>
          <w:szCs w:val="24"/>
        </w:rPr>
        <w:t>pn. „Dostawa paliw płynnych do pojazdów i urządzeń Gminy Kolbuszowa i jej jednostek organizacyjnych”</w:t>
      </w:r>
    </w:p>
    <w:p w:rsidR="002463DF" w:rsidRDefault="002463DF" w:rsidP="002B367A">
      <w:pPr>
        <w:widowControl w:val="0"/>
        <w:tabs>
          <w:tab w:val="left" w:pos="684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04"/>
        <w:gridCol w:w="9072"/>
      </w:tblGrid>
      <w:tr w:rsidR="002463DF" w:rsidRPr="004F6D0B" w:rsidTr="008578C4">
        <w:trPr>
          <w:trHeight w:val="420"/>
        </w:trPr>
        <w:tc>
          <w:tcPr>
            <w:tcW w:w="1204" w:type="dxa"/>
            <w:hideMark/>
          </w:tcPr>
          <w:p w:rsidR="002463DF" w:rsidRPr="004F6D0B" w:rsidRDefault="002463DF" w:rsidP="006F6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L</w:t>
            </w: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p.</w:t>
            </w:r>
          </w:p>
        </w:tc>
        <w:tc>
          <w:tcPr>
            <w:tcW w:w="9072" w:type="dxa"/>
            <w:noWrap/>
            <w:vAlign w:val="center"/>
            <w:hideMark/>
          </w:tcPr>
          <w:p w:rsidR="002463DF" w:rsidRPr="004F6D0B" w:rsidRDefault="00C133B3" w:rsidP="006F6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Zamawiający</w:t>
            </w:r>
          </w:p>
        </w:tc>
      </w:tr>
      <w:tr w:rsidR="001B4E40" w:rsidRPr="004F6D0B" w:rsidTr="008578C4">
        <w:trPr>
          <w:trHeight w:val="420"/>
        </w:trPr>
        <w:tc>
          <w:tcPr>
            <w:tcW w:w="1204" w:type="dxa"/>
          </w:tcPr>
          <w:p w:rsidR="001B4E40" w:rsidRPr="008578C4" w:rsidRDefault="001B4E40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vAlign w:val="center"/>
          </w:tcPr>
          <w:p w:rsidR="001B4E40" w:rsidRPr="001B4E40" w:rsidRDefault="001B4E40" w:rsidP="001B4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1B4E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Gmina Kolbuszowa</w:t>
            </w:r>
          </w:p>
          <w:p w:rsidR="001B4E40" w:rsidRPr="001B4E40" w:rsidRDefault="001B4E40" w:rsidP="001B4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1B4E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Obrońców Pokoju 21</w:t>
            </w:r>
          </w:p>
          <w:p w:rsidR="001B4E40" w:rsidRPr="004F6D0B" w:rsidRDefault="001B4E40" w:rsidP="001B4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1B4E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1B4E40" w:rsidRPr="004F6D0B" w:rsidTr="008578C4">
        <w:trPr>
          <w:trHeight w:val="420"/>
        </w:trPr>
        <w:tc>
          <w:tcPr>
            <w:tcW w:w="10276" w:type="dxa"/>
            <w:gridSpan w:val="2"/>
          </w:tcPr>
          <w:p w:rsidR="001B4E40" w:rsidRPr="004F6D0B" w:rsidRDefault="001B4E40" w:rsidP="0051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Nazwa jednostki </w:t>
            </w:r>
            <w:r w:rsidR="00513C0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budżetowej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 – </w:t>
            </w:r>
            <w:r w:rsidR="00C133B3" w:rsidRPr="00C133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PŁATNIK ODBIORC</w:t>
            </w:r>
            <w:r w:rsidR="005549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Przedszkole Publiczne Nr 1 w Kolbuszowej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Narutowicza 1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706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Przedszkole Publiczne Nr 3 w Kolbuszowej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Kolejowa 1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Przedszkole Publiczne w Kolbuszowej Dolnej 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Kolbuszowa Dolna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Nad Nilem 1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Przedszkole Publiczne w Kolbuszowej Górnej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Kolbuszowa Górna 367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Przedszkole Publiczne w Weryni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Werynia 103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Publiczne Przedszkole Nr 2 w Kolbuszowej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Obrońców Pokoju 11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Publiczne Przedszkole w Widełce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36-145 Widełka 622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Szkoła Podstawowa im. A. </w:t>
            </w:r>
            <w:proofErr w:type="spellStart"/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Jadacha</w:t>
            </w:r>
            <w:proofErr w:type="spellEnd"/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br/>
              <w:t>w Zarębkach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Zarębki 73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 xml:space="preserve">36-100 Kolbuszowa 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Szkoła Podstawowa im. Janka Zawiszy </w:t>
            </w: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br/>
              <w:t>w Przedborzu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Przedbórz 153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Szkoła Podstawowa im. kpt. Józefa Batorego w Weryni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Werynia 383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Szkoła Podstawowa im. Marii Konopnickiej  w Domatkowie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Domatków 198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Szkoła Podstawowa im. Polskich Noblistów w Bukowcu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Bukowiec 37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Szkoła Podstawowa im. Szarych Szeregów </w:t>
            </w: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br/>
              <w:t>w Kolbuszowej Górnej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Kolbuszowa Górna 348</w:t>
            </w:r>
          </w:p>
          <w:p w:rsidR="002463DF" w:rsidRPr="004F6D0B" w:rsidRDefault="0036749A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Zespól Szkół Specjalnych </w:t>
            </w: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br/>
              <w:t>w Kolbuszowej Dolnej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Wiejska 90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Zespół Szkół  w Widełce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Widełka 622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36-145 Widełka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Zespół Szkół nr 1 w Kolbuszowej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Kościuszki 1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Zespół Szkół nr 2 w Kolbuszowej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Obrońców Pokoju 46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  <w:hideMark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  <w:hideMark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Zespół Szkół w Kupnie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 xml:space="preserve">Kupno 81a 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36-145 Widełka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Zespół Oświatowy Miasta i Gminy Kolbuszowa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Kolejowa 1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 xml:space="preserve"> 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Środowiskowy Dom Samopomocy </w:t>
            </w: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br/>
              <w:t xml:space="preserve">w Kolbuszowej 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Kolejowa 2</w:t>
            </w:r>
          </w:p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4F6D0B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4F6D0B" w:rsidRDefault="002463DF" w:rsidP="006F6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Miejsko-Gminny Ośrodek Pomocy Społecznej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ul. Obrońców Pokoju 21a</w:t>
            </w:r>
          </w:p>
          <w:p w:rsidR="002463DF" w:rsidRPr="004F6D0B" w:rsidRDefault="002463DF" w:rsidP="004F6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  <w:r w:rsidR="008578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4F6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21</w:t>
            </w:r>
          </w:p>
        </w:tc>
      </w:tr>
      <w:tr w:rsidR="001B4E40" w:rsidRPr="004F6D0B" w:rsidTr="008578C4">
        <w:trPr>
          <w:trHeight w:val="552"/>
        </w:trPr>
        <w:tc>
          <w:tcPr>
            <w:tcW w:w="10276" w:type="dxa"/>
            <w:gridSpan w:val="2"/>
          </w:tcPr>
          <w:p w:rsidR="001B4E40" w:rsidRPr="004F6D0B" w:rsidRDefault="00513C05" w:rsidP="001B4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Jednostki upoważnione </w:t>
            </w:r>
            <w:r w:rsidR="003B75C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do odbioru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paliwa (płatnik Gmina Kolbuszowa)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Ochotnicza Straż Pożarna w Bukowcu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Bukowiec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 xml:space="preserve"> 46A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lastRenderedPageBreak/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Domatkowie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Domatków 117a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Hucie Przedborskiej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Huta Przedborska 19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Kolbuszowej Dolnej</w:t>
            </w:r>
          </w:p>
          <w:p w:rsidR="005D52D7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 xml:space="preserve">Kolbuszowa Dolna </w:t>
            </w:r>
          </w:p>
          <w:p w:rsidR="002463DF" w:rsidRDefault="005D52D7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 xml:space="preserve">ul. Nad Nilem </w:t>
            </w:r>
            <w:r w:rsidR="002463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2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Kolbuszowej Górnej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Kolbuszowa Górna 380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Kupnie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Kupno 323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Kłapówce 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Kłapówka 41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Nowej Wsi 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Nowa Wieś 92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Porębach Kupieńskich 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Poręby Kupieńskie 47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Przedbórz 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Przedbórz 187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627867" w:rsidRPr="004F6D0B" w:rsidTr="008578C4">
        <w:trPr>
          <w:trHeight w:val="552"/>
        </w:trPr>
        <w:tc>
          <w:tcPr>
            <w:tcW w:w="1204" w:type="dxa"/>
          </w:tcPr>
          <w:p w:rsidR="00627867" w:rsidRPr="00587E5E" w:rsidRDefault="00627867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627867" w:rsidRPr="002463DF" w:rsidRDefault="00627867" w:rsidP="0062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Świerczowie </w:t>
            </w:r>
          </w:p>
          <w:p w:rsidR="00627867" w:rsidRDefault="00627867" w:rsidP="00627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Świerczów 35</w:t>
            </w:r>
          </w:p>
          <w:p w:rsidR="00627867" w:rsidRPr="002463DF" w:rsidRDefault="00627867" w:rsidP="00627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36-145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Weryni 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Werynia 364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36-100 Kolbuszowa</w:t>
            </w:r>
          </w:p>
        </w:tc>
      </w:tr>
      <w:tr w:rsidR="002463DF" w:rsidRPr="004F6D0B" w:rsidTr="008578C4">
        <w:trPr>
          <w:trHeight w:val="552"/>
        </w:trPr>
        <w:tc>
          <w:tcPr>
            <w:tcW w:w="1204" w:type="dxa"/>
          </w:tcPr>
          <w:p w:rsidR="002463DF" w:rsidRPr="00587E5E" w:rsidRDefault="002463DF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Widełce </w:t>
            </w:r>
          </w:p>
          <w:p w:rsid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Widełka 625</w:t>
            </w:r>
          </w:p>
          <w:p w:rsidR="002463DF" w:rsidRPr="002463DF" w:rsidRDefault="002463DF" w:rsidP="00246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36-145 Kolbuszowa</w:t>
            </w:r>
          </w:p>
        </w:tc>
      </w:tr>
      <w:tr w:rsidR="001B4E40" w:rsidRPr="004F6D0B" w:rsidTr="008578C4">
        <w:trPr>
          <w:trHeight w:val="552"/>
        </w:trPr>
        <w:tc>
          <w:tcPr>
            <w:tcW w:w="1204" w:type="dxa"/>
          </w:tcPr>
          <w:p w:rsidR="001B4E40" w:rsidRPr="00587E5E" w:rsidRDefault="001B4E40" w:rsidP="008578C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072" w:type="dxa"/>
            <w:noWrap/>
          </w:tcPr>
          <w:p w:rsidR="001B4E40" w:rsidRPr="002463DF" w:rsidRDefault="001B4E40" w:rsidP="001B4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2463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Ochotnicza Straż Pożarna 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 xml:space="preserve">Zarębki </w:t>
            </w:r>
          </w:p>
          <w:p w:rsidR="001B4E40" w:rsidRDefault="001B4E40" w:rsidP="001B4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Zarębki 61</w:t>
            </w:r>
          </w:p>
          <w:p w:rsidR="001B4E40" w:rsidRPr="002463DF" w:rsidRDefault="001B4E40" w:rsidP="001B4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36-145 Kolbuszowa</w:t>
            </w:r>
          </w:p>
        </w:tc>
        <w:bookmarkStart w:id="0" w:name="_GoBack"/>
        <w:bookmarkEnd w:id="0"/>
      </w:tr>
    </w:tbl>
    <w:p w:rsidR="003863C4" w:rsidRPr="007D688F" w:rsidRDefault="003863C4" w:rsidP="0036749A">
      <w:pPr>
        <w:spacing w:line="240" w:lineRule="auto"/>
        <w:jc w:val="both"/>
        <w:rPr>
          <w:rFonts w:ascii="Times New Roman" w:hAnsi="Times New Roman" w:cs="Times New Roman"/>
          <w:color w:val="B43C61"/>
          <w:sz w:val="24"/>
          <w:szCs w:val="24"/>
        </w:rPr>
      </w:pPr>
    </w:p>
    <w:sectPr w:rsidR="003863C4" w:rsidRPr="007D688F" w:rsidSect="00A61578">
      <w:footerReference w:type="default" r:id="rId8"/>
      <w:pgSz w:w="11900" w:h="16840"/>
      <w:pgMar w:top="1276" w:right="1080" w:bottom="1440" w:left="1080" w:header="0" w:footer="3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57F" w:rsidRDefault="00D9157F" w:rsidP="006D6DE3">
      <w:pPr>
        <w:spacing w:after="0" w:line="240" w:lineRule="auto"/>
      </w:pPr>
      <w:r>
        <w:separator/>
      </w:r>
    </w:p>
  </w:endnote>
  <w:endnote w:type="continuationSeparator" w:id="0">
    <w:p w:rsidR="00D9157F" w:rsidRDefault="00D9157F" w:rsidP="006D6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8860077"/>
      <w:docPartObj>
        <w:docPartGallery w:val="Page Numbers (Bottom of Page)"/>
        <w:docPartUnique/>
      </w:docPartObj>
    </w:sdtPr>
    <w:sdtContent>
      <w:p w:rsidR="00DC5F82" w:rsidRDefault="00F16010">
        <w:pPr>
          <w:pStyle w:val="Stopka"/>
          <w:jc w:val="right"/>
        </w:pPr>
        <w:r>
          <w:fldChar w:fldCharType="begin"/>
        </w:r>
        <w:r w:rsidR="00DC5F82">
          <w:instrText>PAGE   \* MERGEFORMAT</w:instrText>
        </w:r>
        <w:r>
          <w:fldChar w:fldCharType="separate"/>
        </w:r>
        <w:r w:rsidR="00512BBE">
          <w:rPr>
            <w:noProof/>
          </w:rPr>
          <w:t>1</w:t>
        </w:r>
        <w:r>
          <w:fldChar w:fldCharType="end"/>
        </w:r>
      </w:p>
    </w:sdtContent>
  </w:sdt>
  <w:p w:rsidR="00DC5F82" w:rsidRDefault="00DC5F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57F" w:rsidRDefault="00D9157F" w:rsidP="006D6DE3">
      <w:pPr>
        <w:spacing w:after="0" w:line="240" w:lineRule="auto"/>
      </w:pPr>
      <w:r>
        <w:separator/>
      </w:r>
    </w:p>
  </w:footnote>
  <w:footnote w:type="continuationSeparator" w:id="0">
    <w:p w:rsidR="00D9157F" w:rsidRDefault="00D9157F" w:rsidP="006D6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48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84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2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5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92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28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64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0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3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48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84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2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5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92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28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64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0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3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>
    <w:nsid w:val="00000003"/>
    <w:multiLevelType w:val="multilevel"/>
    <w:tmpl w:val="6336A380"/>
    <w:lvl w:ilvl="0">
      <w:start w:val="1"/>
      <w:numFmt w:val="decimal"/>
      <w:lvlText w:val="%1."/>
      <w:lvlJc w:val="left"/>
      <w:pPr>
        <w:ind w:left="489" w:hanging="348"/>
      </w:pPr>
      <w:rPr>
        <w:rFonts w:ascii="Times New Roman" w:eastAsiaTheme="minorHAnsi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84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12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15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192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228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lowerLetter"/>
      <w:lvlText w:val="%7)"/>
      <w:lvlJc w:val="left"/>
      <w:pPr>
        <w:ind w:left="264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lowerLetter"/>
      <w:lvlText w:val="%8)"/>
      <w:lvlJc w:val="left"/>
      <w:pPr>
        <w:ind w:left="30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lowerLetter"/>
      <w:lvlText w:val="%9)"/>
      <w:lvlJc w:val="left"/>
      <w:pPr>
        <w:ind w:left="33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ind w:left="703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10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146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182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218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254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lowerLetter"/>
      <w:lvlText w:val="%7)"/>
      <w:lvlJc w:val="left"/>
      <w:pPr>
        <w:ind w:left="290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lowerLetter"/>
      <w:lvlText w:val="%8)"/>
      <w:lvlJc w:val="left"/>
      <w:pPr>
        <w:ind w:left="326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lowerLetter"/>
      <w:lvlText w:val="%9)"/>
      <w:lvlJc w:val="left"/>
      <w:pPr>
        <w:ind w:left="362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ind w:left="38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74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110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146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182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218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lowerLetter"/>
      <w:lvlText w:val="%7)"/>
      <w:lvlJc w:val="left"/>
      <w:pPr>
        <w:ind w:left="254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lowerLetter"/>
      <w:lvlText w:val="%8)"/>
      <w:lvlJc w:val="left"/>
      <w:pPr>
        <w:ind w:left="290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lowerLetter"/>
      <w:lvlText w:val="%9)"/>
      <w:lvlJc w:val="left"/>
      <w:pPr>
        <w:ind w:left="326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)"/>
      <w:lvlJc w:val="left"/>
      <w:pPr>
        <w:ind w:left="74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10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146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182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218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254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lowerLetter"/>
      <w:lvlText w:val="%7)"/>
      <w:lvlJc w:val="left"/>
      <w:pPr>
        <w:ind w:left="290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lowerLetter"/>
      <w:lvlText w:val="%8)"/>
      <w:lvlJc w:val="left"/>
      <w:pPr>
        <w:ind w:left="326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lowerLetter"/>
      <w:lvlText w:val="%9)"/>
      <w:lvlJc w:val="left"/>
      <w:pPr>
        <w:ind w:left="362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6">
    <w:nsid w:val="00000007"/>
    <w:multiLevelType w:val="multilevel"/>
    <w:tmpl w:val="00000007"/>
    <w:lvl w:ilvl="0">
      <w:start w:val="1"/>
      <w:numFmt w:val="lowerLetter"/>
      <w:lvlText w:val="%1)"/>
      <w:lvlJc w:val="left"/>
      <w:pPr>
        <w:ind w:left="38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74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110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146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182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218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lowerLetter"/>
      <w:lvlText w:val="%7)"/>
      <w:lvlJc w:val="left"/>
      <w:pPr>
        <w:ind w:left="254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lowerLetter"/>
      <w:lvlText w:val="%8)"/>
      <w:lvlJc w:val="left"/>
      <w:pPr>
        <w:ind w:left="290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lowerLetter"/>
      <w:lvlText w:val="%9)"/>
      <w:lvlJc w:val="left"/>
      <w:pPr>
        <w:ind w:left="326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7">
    <w:nsid w:val="00000008"/>
    <w:multiLevelType w:val="multilevel"/>
    <w:tmpl w:val="E42AA7AE"/>
    <w:lvl w:ilvl="0">
      <w:start w:val="1"/>
      <w:numFmt w:val="lowerLetter"/>
      <w:lvlText w:val="%1)"/>
      <w:lvlJc w:val="left"/>
      <w:pPr>
        <w:ind w:left="740" w:firstLine="7"/>
      </w:pPr>
      <w:rPr>
        <w:rFonts w:ascii="Times New Roman" w:eastAsiaTheme="minorHAnsi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10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6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2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8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4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77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6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20" w:firstLine="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ind w:left="1120" w:hanging="37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480" w:hanging="37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1840" w:hanging="37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2200" w:hanging="37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2560" w:hanging="37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2920" w:hanging="37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lowerLetter"/>
      <w:lvlText w:val="%7)"/>
      <w:lvlJc w:val="left"/>
      <w:pPr>
        <w:ind w:left="3280" w:hanging="37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lowerLetter"/>
      <w:lvlText w:val="%8)"/>
      <w:lvlJc w:val="left"/>
      <w:pPr>
        <w:ind w:left="3640" w:hanging="37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lowerLetter"/>
      <w:lvlText w:val="%9)"/>
      <w:lvlJc w:val="left"/>
      <w:pPr>
        <w:ind w:left="4000" w:hanging="37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9">
    <w:nsid w:val="0000000A"/>
    <w:multiLevelType w:val="multilevel"/>
    <w:tmpl w:val="0000000A"/>
    <w:lvl w:ilvl="0">
      <w:start w:val="1"/>
      <w:numFmt w:val="lowerLetter"/>
      <w:lvlText w:val="%1)"/>
      <w:lvlJc w:val="left"/>
      <w:pPr>
        <w:ind w:left="38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74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110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146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182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218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lowerLetter"/>
      <w:lvlText w:val="%7)"/>
      <w:lvlJc w:val="left"/>
      <w:pPr>
        <w:ind w:left="254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lowerLetter"/>
      <w:lvlText w:val="%8)"/>
      <w:lvlJc w:val="left"/>
      <w:pPr>
        <w:ind w:left="290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lowerLetter"/>
      <w:lvlText w:val="%9)"/>
      <w:lvlJc w:val="left"/>
      <w:pPr>
        <w:ind w:left="3260" w:hanging="335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0">
    <w:nsid w:val="097E6675"/>
    <w:multiLevelType w:val="hybridMultilevel"/>
    <w:tmpl w:val="096E2698"/>
    <w:lvl w:ilvl="0" w:tplc="7012C7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0D0C270D"/>
    <w:multiLevelType w:val="hybridMultilevel"/>
    <w:tmpl w:val="C2AAAC3E"/>
    <w:lvl w:ilvl="0" w:tplc="52AAA42C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17E738A6"/>
    <w:multiLevelType w:val="multilevel"/>
    <w:tmpl w:val="70083FE8"/>
    <w:lvl w:ilvl="0">
      <w:start w:val="3"/>
      <w:numFmt w:val="lowerLetter"/>
      <w:lvlText w:val="%1)"/>
      <w:lvlJc w:val="left"/>
      <w:pPr>
        <w:ind w:left="740" w:firstLine="7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4"/>
      <w:numFmt w:val="decimal"/>
      <w:lvlText w:val="%2."/>
      <w:lvlJc w:val="left"/>
      <w:pPr>
        <w:ind w:left="1100" w:firstLine="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60" w:firstLine="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20" w:firstLine="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80" w:firstLine="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40" w:firstLine="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77" w:firstLine="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60" w:firstLine="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20" w:firstLine="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3">
    <w:nsid w:val="1B9319BE"/>
    <w:multiLevelType w:val="hybridMultilevel"/>
    <w:tmpl w:val="E8A20F3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90E16"/>
    <w:multiLevelType w:val="hybridMultilevel"/>
    <w:tmpl w:val="35046A7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9394E8A"/>
    <w:multiLevelType w:val="hybridMultilevel"/>
    <w:tmpl w:val="864CB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0C55F6"/>
    <w:multiLevelType w:val="multilevel"/>
    <w:tmpl w:val="00000002"/>
    <w:lvl w:ilvl="0">
      <w:start w:val="1"/>
      <w:numFmt w:val="decimal"/>
      <w:lvlText w:val="%1."/>
      <w:lvlJc w:val="left"/>
      <w:pPr>
        <w:ind w:left="48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84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2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5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92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28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64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0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3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7">
    <w:nsid w:val="5EC56D9F"/>
    <w:multiLevelType w:val="multilevel"/>
    <w:tmpl w:val="F3242C38"/>
    <w:lvl w:ilvl="0">
      <w:start w:val="1"/>
      <w:numFmt w:val="decimal"/>
      <w:lvlText w:val="%1."/>
      <w:lvlJc w:val="left"/>
      <w:pPr>
        <w:ind w:left="48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766" w:hanging="348"/>
      </w:pPr>
      <w:rPr>
        <w:rFonts w:ascii="Times New Roman" w:eastAsiaTheme="minorHAnsi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2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5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92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28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640" w:hanging="348"/>
      </w:pPr>
      <w:rPr>
        <w:rFonts w:ascii="Symbol" w:hAnsi="Symbol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00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360" w:hanging="348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8">
    <w:nsid w:val="6E0453A0"/>
    <w:multiLevelType w:val="multilevel"/>
    <w:tmpl w:val="7BE6C34C"/>
    <w:lvl w:ilvl="0">
      <w:start w:val="1"/>
      <w:numFmt w:val="decimal"/>
      <w:lvlText w:val="%1."/>
      <w:lvlJc w:val="left"/>
      <w:pPr>
        <w:ind w:left="48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84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20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56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92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28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64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00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360" w:hanging="348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9">
    <w:nsid w:val="77374A0A"/>
    <w:multiLevelType w:val="hybridMultilevel"/>
    <w:tmpl w:val="F18665E8"/>
    <w:lvl w:ilvl="0" w:tplc="2DD6E2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D950760"/>
    <w:multiLevelType w:val="hybridMultilevel"/>
    <w:tmpl w:val="A9F6CEAA"/>
    <w:lvl w:ilvl="0" w:tplc="DECE04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19"/>
  </w:num>
  <w:num w:numId="13">
    <w:abstractNumId w:val="10"/>
  </w:num>
  <w:num w:numId="14">
    <w:abstractNumId w:val="17"/>
  </w:num>
  <w:num w:numId="15">
    <w:abstractNumId w:val="12"/>
  </w:num>
  <w:num w:numId="16">
    <w:abstractNumId w:val="18"/>
  </w:num>
  <w:num w:numId="17">
    <w:abstractNumId w:val="11"/>
  </w:num>
  <w:num w:numId="18">
    <w:abstractNumId w:val="15"/>
  </w:num>
  <w:num w:numId="19">
    <w:abstractNumId w:val="13"/>
  </w:num>
  <w:num w:numId="20">
    <w:abstractNumId w:val="14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68E"/>
    <w:rsid w:val="00022656"/>
    <w:rsid w:val="0007117C"/>
    <w:rsid w:val="00072793"/>
    <w:rsid w:val="00087254"/>
    <w:rsid w:val="000B5F93"/>
    <w:rsid w:val="000B6FD0"/>
    <w:rsid w:val="000D595B"/>
    <w:rsid w:val="0011507C"/>
    <w:rsid w:val="00160CB0"/>
    <w:rsid w:val="001B2257"/>
    <w:rsid w:val="001B4E40"/>
    <w:rsid w:val="001E56E3"/>
    <w:rsid w:val="001F781F"/>
    <w:rsid w:val="00201CC1"/>
    <w:rsid w:val="00226710"/>
    <w:rsid w:val="002463DF"/>
    <w:rsid w:val="00265710"/>
    <w:rsid w:val="00287FB1"/>
    <w:rsid w:val="002A75F0"/>
    <w:rsid w:val="002B367A"/>
    <w:rsid w:val="002D18C4"/>
    <w:rsid w:val="002D5737"/>
    <w:rsid w:val="002F5998"/>
    <w:rsid w:val="0030699A"/>
    <w:rsid w:val="00334B95"/>
    <w:rsid w:val="003363CB"/>
    <w:rsid w:val="00336670"/>
    <w:rsid w:val="003622D4"/>
    <w:rsid w:val="0036749A"/>
    <w:rsid w:val="003863C4"/>
    <w:rsid w:val="003B75C6"/>
    <w:rsid w:val="003C6C9E"/>
    <w:rsid w:val="003D503D"/>
    <w:rsid w:val="003F1953"/>
    <w:rsid w:val="003F5488"/>
    <w:rsid w:val="003F626B"/>
    <w:rsid w:val="00403BCA"/>
    <w:rsid w:val="004209F2"/>
    <w:rsid w:val="004264C6"/>
    <w:rsid w:val="004278CC"/>
    <w:rsid w:val="00472A88"/>
    <w:rsid w:val="0048764B"/>
    <w:rsid w:val="004D0E62"/>
    <w:rsid w:val="004E3BC7"/>
    <w:rsid w:val="004F1B19"/>
    <w:rsid w:val="004F268E"/>
    <w:rsid w:val="004F6D0B"/>
    <w:rsid w:val="004F71B4"/>
    <w:rsid w:val="00512BBE"/>
    <w:rsid w:val="00513C05"/>
    <w:rsid w:val="00531CC3"/>
    <w:rsid w:val="00532F9D"/>
    <w:rsid w:val="00536923"/>
    <w:rsid w:val="0054172B"/>
    <w:rsid w:val="00543BF3"/>
    <w:rsid w:val="005457B1"/>
    <w:rsid w:val="00546657"/>
    <w:rsid w:val="00554935"/>
    <w:rsid w:val="00575FA0"/>
    <w:rsid w:val="00587E5E"/>
    <w:rsid w:val="0059251A"/>
    <w:rsid w:val="005A68CD"/>
    <w:rsid w:val="005D52D7"/>
    <w:rsid w:val="00605CBF"/>
    <w:rsid w:val="006247D9"/>
    <w:rsid w:val="00627867"/>
    <w:rsid w:val="00646311"/>
    <w:rsid w:val="00665A69"/>
    <w:rsid w:val="00667132"/>
    <w:rsid w:val="00676746"/>
    <w:rsid w:val="006812C9"/>
    <w:rsid w:val="00692AC9"/>
    <w:rsid w:val="006A64AB"/>
    <w:rsid w:val="006C15FF"/>
    <w:rsid w:val="006D3AC2"/>
    <w:rsid w:val="006D6DE3"/>
    <w:rsid w:val="00700BC8"/>
    <w:rsid w:val="0070638F"/>
    <w:rsid w:val="0070678E"/>
    <w:rsid w:val="00715026"/>
    <w:rsid w:val="007165D0"/>
    <w:rsid w:val="00716EE3"/>
    <w:rsid w:val="00730DF1"/>
    <w:rsid w:val="007655F7"/>
    <w:rsid w:val="00775584"/>
    <w:rsid w:val="00776F07"/>
    <w:rsid w:val="007C4CD8"/>
    <w:rsid w:val="007C7FF6"/>
    <w:rsid w:val="007D33A5"/>
    <w:rsid w:val="007D688F"/>
    <w:rsid w:val="007F11BC"/>
    <w:rsid w:val="00804BF3"/>
    <w:rsid w:val="0084465F"/>
    <w:rsid w:val="008578C4"/>
    <w:rsid w:val="0087527F"/>
    <w:rsid w:val="0088084C"/>
    <w:rsid w:val="008C1446"/>
    <w:rsid w:val="008C2E4F"/>
    <w:rsid w:val="00956AD0"/>
    <w:rsid w:val="00961C0A"/>
    <w:rsid w:val="00976D2F"/>
    <w:rsid w:val="009B57D1"/>
    <w:rsid w:val="009C0165"/>
    <w:rsid w:val="009F32F8"/>
    <w:rsid w:val="009F4267"/>
    <w:rsid w:val="00A121AE"/>
    <w:rsid w:val="00A30816"/>
    <w:rsid w:val="00A32EF6"/>
    <w:rsid w:val="00A411EB"/>
    <w:rsid w:val="00A42F44"/>
    <w:rsid w:val="00A4412A"/>
    <w:rsid w:val="00A61578"/>
    <w:rsid w:val="00A64FC6"/>
    <w:rsid w:val="00A77465"/>
    <w:rsid w:val="00A81F6F"/>
    <w:rsid w:val="00A82794"/>
    <w:rsid w:val="00A84EF1"/>
    <w:rsid w:val="00AB3CDB"/>
    <w:rsid w:val="00AC0C3A"/>
    <w:rsid w:val="00AD06FC"/>
    <w:rsid w:val="00B10A87"/>
    <w:rsid w:val="00B1641E"/>
    <w:rsid w:val="00B17ABB"/>
    <w:rsid w:val="00B2788F"/>
    <w:rsid w:val="00B61240"/>
    <w:rsid w:val="00BA4E1C"/>
    <w:rsid w:val="00BF05D9"/>
    <w:rsid w:val="00C123CF"/>
    <w:rsid w:val="00C133B3"/>
    <w:rsid w:val="00C15CDB"/>
    <w:rsid w:val="00C24947"/>
    <w:rsid w:val="00C30B1F"/>
    <w:rsid w:val="00C57130"/>
    <w:rsid w:val="00C73F05"/>
    <w:rsid w:val="00C91A67"/>
    <w:rsid w:val="00C94B46"/>
    <w:rsid w:val="00C9747D"/>
    <w:rsid w:val="00CA1123"/>
    <w:rsid w:val="00CA5FE6"/>
    <w:rsid w:val="00CC7FD8"/>
    <w:rsid w:val="00CD2CFA"/>
    <w:rsid w:val="00D045B8"/>
    <w:rsid w:val="00D240FF"/>
    <w:rsid w:val="00D32F51"/>
    <w:rsid w:val="00D64764"/>
    <w:rsid w:val="00D83E5B"/>
    <w:rsid w:val="00D9157F"/>
    <w:rsid w:val="00D917B8"/>
    <w:rsid w:val="00DC0CB2"/>
    <w:rsid w:val="00DC46CD"/>
    <w:rsid w:val="00DC5F82"/>
    <w:rsid w:val="00DD137F"/>
    <w:rsid w:val="00DE5783"/>
    <w:rsid w:val="00E1392E"/>
    <w:rsid w:val="00E25DDB"/>
    <w:rsid w:val="00E431E7"/>
    <w:rsid w:val="00E6626E"/>
    <w:rsid w:val="00E76E88"/>
    <w:rsid w:val="00E933A7"/>
    <w:rsid w:val="00E96C41"/>
    <w:rsid w:val="00EF47E8"/>
    <w:rsid w:val="00F16010"/>
    <w:rsid w:val="00F2023C"/>
    <w:rsid w:val="00F20AB8"/>
    <w:rsid w:val="00F31ED5"/>
    <w:rsid w:val="00F46DCB"/>
    <w:rsid w:val="00F82854"/>
    <w:rsid w:val="00FA3BDA"/>
    <w:rsid w:val="00FC0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F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uiPriority w:val="99"/>
    <w:rsid w:val="004F268E"/>
  </w:style>
  <w:style w:type="paragraph" w:customStyle="1" w:styleId="Bodytext20">
    <w:name w:val="Body text (2)"/>
    <w:basedOn w:val="Normalny"/>
    <w:uiPriority w:val="99"/>
    <w:rsid w:val="004F268E"/>
    <w:pPr>
      <w:widowControl w:val="0"/>
      <w:autoSpaceDE w:val="0"/>
      <w:autoSpaceDN w:val="0"/>
      <w:adjustRightInd w:val="0"/>
      <w:spacing w:after="240" w:line="274" w:lineRule="exact"/>
      <w:jc w:val="center"/>
    </w:pPr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Heading1">
    <w:name w:val="Heading #1"/>
    <w:basedOn w:val="Normalny"/>
    <w:uiPriority w:val="99"/>
    <w:rsid w:val="004F268E"/>
    <w:pPr>
      <w:widowControl w:val="0"/>
      <w:autoSpaceDE w:val="0"/>
      <w:autoSpaceDN w:val="0"/>
      <w:adjustRightInd w:val="0"/>
      <w:spacing w:before="540" w:after="360" w:line="240" w:lineRule="atLeast"/>
      <w:jc w:val="center"/>
    </w:pPr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Bodytext3">
    <w:name w:val="Body text (3)"/>
    <w:basedOn w:val="Normalny"/>
    <w:uiPriority w:val="99"/>
    <w:rsid w:val="004F268E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Heading10">
    <w:name w:val="Heading #1_"/>
    <w:basedOn w:val="Domylnaczcionkaakapitu"/>
    <w:uiPriority w:val="99"/>
    <w:rsid w:val="004F268E"/>
    <w:rPr>
      <w:b/>
      <w:bCs/>
    </w:rPr>
  </w:style>
  <w:style w:type="character" w:customStyle="1" w:styleId="Bodytext30">
    <w:name w:val="Body text (3)_"/>
    <w:basedOn w:val="Domylnaczcionkaakapitu"/>
    <w:uiPriority w:val="99"/>
    <w:rsid w:val="004F268E"/>
    <w:rPr>
      <w:b/>
      <w:bCs/>
    </w:rPr>
  </w:style>
  <w:style w:type="paragraph" w:styleId="Akapitzlist">
    <w:name w:val="List Paragraph"/>
    <w:basedOn w:val="Normalny"/>
    <w:uiPriority w:val="34"/>
    <w:qFormat/>
    <w:rsid w:val="00A84E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0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16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6D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6D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6DE3"/>
    <w:rPr>
      <w:vertAlign w:val="superscript"/>
    </w:rPr>
  </w:style>
  <w:style w:type="table" w:styleId="Tabela-Siatka">
    <w:name w:val="Table Grid"/>
    <w:basedOn w:val="Standardowy"/>
    <w:uiPriority w:val="39"/>
    <w:rsid w:val="00265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808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C5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F82"/>
  </w:style>
  <w:style w:type="paragraph" w:styleId="Stopka">
    <w:name w:val="footer"/>
    <w:basedOn w:val="Normalny"/>
    <w:link w:val="StopkaZnak"/>
    <w:uiPriority w:val="99"/>
    <w:unhideWhenUsed/>
    <w:rsid w:val="00DC5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A0C2C-E1D1-42D2-9CB9-29036A2C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uzytkownik</dc:creator>
  <cp:lastModifiedBy>Monika</cp:lastModifiedBy>
  <cp:revision>15</cp:revision>
  <cp:lastPrinted>2016-10-26T10:27:00Z</cp:lastPrinted>
  <dcterms:created xsi:type="dcterms:W3CDTF">2016-11-16T10:02:00Z</dcterms:created>
  <dcterms:modified xsi:type="dcterms:W3CDTF">2016-11-17T21:49:00Z</dcterms:modified>
</cp:coreProperties>
</file>